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283"/>
        <w:gridCol w:w="5068"/>
      </w:tblGrid>
      <w:tr w:rsidR="00B414E4" w14:paraId="2D78CCDF" w14:textId="77777777" w:rsidTr="00A11875">
        <w:trPr>
          <w:trHeight w:val="698"/>
        </w:trPr>
        <w:tc>
          <w:tcPr>
            <w:tcW w:w="5070" w:type="dxa"/>
          </w:tcPr>
          <w:p w14:paraId="41F1EA95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 w:rsidRPr="00B414E4">
              <w:rPr>
                <w:b/>
                <w:sz w:val="20"/>
                <w:szCs w:val="22"/>
              </w:rPr>
              <w:t xml:space="preserve">МИНИСТЕРСТВО </w:t>
            </w:r>
          </w:p>
          <w:p w14:paraId="78C123AD" w14:textId="77777777" w:rsidR="00B414E4" w:rsidRPr="00B414E4" w:rsidRDefault="0086147B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C55FE03" wp14:editId="19FE8C90">
                  <wp:simplePos x="0" y="0"/>
                  <wp:positionH relativeFrom="column">
                    <wp:posOffset>2922270</wp:posOffset>
                  </wp:positionH>
                  <wp:positionV relativeFrom="paragraph">
                    <wp:posOffset>80010</wp:posOffset>
                  </wp:positionV>
                  <wp:extent cx="720090" cy="72009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" t="397" r="497" b="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414E4" w:rsidRPr="00B414E4">
              <w:rPr>
                <w:b/>
                <w:sz w:val="20"/>
                <w:szCs w:val="22"/>
              </w:rPr>
              <w:t>ОБРАЗОВАНИЯ И НАУКИ</w:t>
            </w:r>
          </w:p>
          <w:p w14:paraId="2482A3FA" w14:textId="77777777" w:rsidR="00B414E4" w:rsidRDefault="00B414E4" w:rsidP="00B414E4">
            <w:pPr>
              <w:spacing w:line="220" w:lineRule="exact"/>
              <w:jc w:val="center"/>
            </w:pPr>
            <w:r w:rsidRPr="00B414E4">
              <w:rPr>
                <w:b/>
                <w:sz w:val="20"/>
                <w:szCs w:val="22"/>
              </w:rPr>
              <w:t>РЕСПУБЛИКИ ТАТАРСТАН</w:t>
            </w:r>
          </w:p>
        </w:tc>
        <w:tc>
          <w:tcPr>
            <w:tcW w:w="283" w:type="dxa"/>
          </w:tcPr>
          <w:p w14:paraId="42D978AD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2BF749EF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Татарстан Республикасы</w:t>
            </w:r>
          </w:p>
          <w:p w14:paraId="48DC1B6F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Мә</w:t>
            </w:r>
            <w:r w:rsidRPr="00B414E4">
              <w:rPr>
                <w:b/>
                <w:caps/>
                <w:spacing w:val="-4"/>
                <w:sz w:val="20"/>
                <w:szCs w:val="22"/>
              </w:rPr>
              <w:t>г</w:t>
            </w: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 xml:space="preserve">арИф һәм фән </w:t>
            </w:r>
          </w:p>
          <w:p w14:paraId="3F154159" w14:textId="77777777" w:rsidR="00B414E4" w:rsidRPr="00B414E4" w:rsidRDefault="00B414E4" w:rsidP="00B414E4">
            <w:pPr>
              <w:spacing w:line="220" w:lineRule="exact"/>
              <w:jc w:val="center"/>
              <w:rPr>
                <w:rFonts w:eastAsia="Andale Sans UI" w:cs="Tahoma"/>
                <w:b/>
                <w:kern w:val="1"/>
                <w:sz w:val="22"/>
                <w:szCs w:val="22"/>
                <w:lang w:eastAsia="fa-IR" w:bidi="fa-IR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МИНИСТРЛЫГЫ</w:t>
            </w:r>
          </w:p>
        </w:tc>
      </w:tr>
      <w:tr w:rsidR="00B414E4" w14:paraId="2B2D2B1D" w14:textId="77777777" w:rsidTr="00A11875">
        <w:trPr>
          <w:trHeight w:val="552"/>
        </w:trPr>
        <w:tc>
          <w:tcPr>
            <w:tcW w:w="5070" w:type="dxa"/>
          </w:tcPr>
          <w:p w14:paraId="0E58632D" w14:textId="77777777" w:rsidR="00B414E4" w:rsidRPr="0086147B" w:rsidRDefault="00B414E4" w:rsidP="00B414E4">
            <w:pPr>
              <w:spacing w:line="220" w:lineRule="exact"/>
              <w:jc w:val="center"/>
              <w:rPr>
                <w:sz w:val="20"/>
                <w:szCs w:val="22"/>
              </w:rPr>
            </w:pPr>
            <w:r w:rsidRPr="0086147B">
              <w:rPr>
                <w:sz w:val="20"/>
                <w:szCs w:val="22"/>
              </w:rPr>
              <w:t>Государственное бюджетное учреждение дополнительного образования</w:t>
            </w:r>
          </w:p>
        </w:tc>
        <w:tc>
          <w:tcPr>
            <w:tcW w:w="283" w:type="dxa"/>
          </w:tcPr>
          <w:p w14:paraId="6FE178DB" w14:textId="77777777" w:rsidR="00B414E4" w:rsidRDefault="00B414E4" w:rsidP="00B414E4">
            <w:pPr>
              <w:spacing w:line="220" w:lineRule="exact"/>
              <w:rPr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</w:tcPr>
          <w:p w14:paraId="37E65CA6" w14:textId="77777777" w:rsidR="00B414E4" w:rsidRPr="0086147B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</w:pP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Дәүләт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r w:rsidRPr="0086147B">
              <w:rPr>
                <w:rFonts w:eastAsia="Andale Sans UI" w:cs="Tahoma"/>
                <w:kern w:val="1"/>
                <w:sz w:val="20"/>
                <w:szCs w:val="22"/>
                <w:lang w:val="tt-RU" w:eastAsia="fa-IR" w:bidi="fa-IR"/>
              </w:rPr>
              <w:t xml:space="preserve">бюджет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өстәмә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</w:p>
          <w:p w14:paraId="1B7D2625" w14:textId="77777777" w:rsidR="00B414E4" w:rsidRPr="00B414E4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Белем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бирү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учреждениесе</w:t>
            </w:r>
            <w:proofErr w:type="spellEnd"/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</w:p>
        </w:tc>
      </w:tr>
      <w:tr w:rsidR="00B414E4" w14:paraId="3979B971" w14:textId="77777777" w:rsidTr="00A11875">
        <w:tc>
          <w:tcPr>
            <w:tcW w:w="5070" w:type="dxa"/>
          </w:tcPr>
          <w:p w14:paraId="7EDBD0EC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 w:rsidRPr="00B414E4">
              <w:rPr>
                <w:b/>
                <w:sz w:val="20"/>
                <w:szCs w:val="22"/>
              </w:rPr>
              <w:t>«РЕСПУБЛИКАНСКИЙ ЦЕНТР</w:t>
            </w:r>
          </w:p>
          <w:p w14:paraId="51EAE252" w14:textId="77777777" w:rsidR="00B414E4" w:rsidRDefault="00B414E4" w:rsidP="00A11875">
            <w:pPr>
              <w:spacing w:line="220" w:lineRule="exact"/>
              <w:jc w:val="center"/>
            </w:pPr>
            <w:r w:rsidRPr="00B414E4">
              <w:rPr>
                <w:b/>
                <w:sz w:val="20"/>
                <w:szCs w:val="22"/>
              </w:rPr>
              <w:t>ВНЕШКОЛЬНОЙ  РАБОТЫ»</w:t>
            </w:r>
            <w:r w:rsidR="00A11875">
              <w:t xml:space="preserve"> </w:t>
            </w:r>
          </w:p>
        </w:tc>
        <w:tc>
          <w:tcPr>
            <w:tcW w:w="283" w:type="dxa"/>
          </w:tcPr>
          <w:p w14:paraId="3AF955E8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0A617143" w14:textId="77777777" w:rsidR="00B414E4" w:rsidRPr="00B414E4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</w:pPr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 xml:space="preserve">«МӘКТӘПТӘН ТЫШ ЭШЛӘР </w:t>
            </w:r>
          </w:p>
          <w:p w14:paraId="5742D1DC" w14:textId="77777777" w:rsidR="00B414E4" w:rsidRDefault="00B414E4" w:rsidP="00A11875">
            <w:pPr>
              <w:widowControl w:val="0"/>
              <w:spacing w:line="220" w:lineRule="exact"/>
              <w:jc w:val="center"/>
              <w:textAlignment w:val="baseline"/>
            </w:pPr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>РЕСПУБЛИКА ҮЗӘГЕ»</w:t>
            </w:r>
          </w:p>
        </w:tc>
      </w:tr>
      <w:tr w:rsidR="00B414E4" w14:paraId="33BDC5B3" w14:textId="77777777" w:rsidTr="00A11875">
        <w:tc>
          <w:tcPr>
            <w:tcW w:w="5070" w:type="dxa"/>
          </w:tcPr>
          <w:p w14:paraId="0DCBF9B2" w14:textId="77777777" w:rsidR="00B414E4" w:rsidRPr="0086147B" w:rsidRDefault="00B414E4" w:rsidP="00B414E4">
            <w:pPr>
              <w:spacing w:line="220" w:lineRule="exact"/>
              <w:jc w:val="center"/>
              <w:rPr>
                <w:sz w:val="20"/>
                <w:szCs w:val="22"/>
              </w:rPr>
            </w:pPr>
            <w:r w:rsidRPr="0086147B">
              <w:rPr>
                <w:sz w:val="20"/>
                <w:szCs w:val="22"/>
              </w:rPr>
              <w:t>420036, г. Казань, ул. Тимирязева, д.8-а</w:t>
            </w:r>
          </w:p>
        </w:tc>
        <w:tc>
          <w:tcPr>
            <w:tcW w:w="283" w:type="dxa"/>
          </w:tcPr>
          <w:p w14:paraId="6536ECBE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07250F04" w14:textId="77777777" w:rsidR="00B414E4" w:rsidRPr="0086147B" w:rsidRDefault="0086147B" w:rsidP="0086147B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</w:pPr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420036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Казан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 ш., </w:t>
            </w:r>
            <w:proofErr w:type="spellStart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Тимирязев</w:t>
            </w:r>
            <w:proofErr w:type="spellEnd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eastAsia="fa-IR" w:bidi="fa-IR"/>
              </w:rPr>
              <w:t xml:space="preserve"> </w:t>
            </w:r>
            <w:proofErr w:type="spellStart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ур</w:t>
            </w:r>
            <w:proofErr w:type="spellEnd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., 8-а</w:t>
            </w:r>
            <w:r w:rsidR="00B4124A" w:rsidRPr="0086147B">
              <w:rPr>
                <w:rFonts w:eastAsia="Andale Sans UI" w:cs="Tahoma"/>
                <w:kern w:val="1"/>
                <w:sz w:val="20"/>
                <w:szCs w:val="22"/>
                <w:lang w:eastAsia="fa-IR" w:bidi="fa-IR"/>
              </w:rPr>
              <w:t xml:space="preserve"> </w:t>
            </w:r>
          </w:p>
        </w:tc>
      </w:tr>
    </w:tbl>
    <w:p w14:paraId="1256352E" w14:textId="77777777" w:rsidR="00A11875" w:rsidRPr="00A11875" w:rsidRDefault="00A11875" w:rsidP="00A11875">
      <w:pPr>
        <w:spacing w:line="220" w:lineRule="exact"/>
        <w:jc w:val="center"/>
        <w:rPr>
          <w:b/>
          <w:sz w:val="14"/>
          <w:szCs w:val="28"/>
          <w:lang w:eastAsia="ru-RU"/>
        </w:rPr>
      </w:pPr>
    </w:p>
    <w:p w14:paraId="1042CE53" w14:textId="747FF6AD" w:rsidR="00B414E4" w:rsidRDefault="00A11875" w:rsidP="00A11875">
      <w:pPr>
        <w:pBdr>
          <w:bottom w:val="single" w:sz="12" w:space="1" w:color="auto"/>
        </w:pBdr>
        <w:spacing w:line="220" w:lineRule="exact"/>
        <w:jc w:val="center"/>
        <w:rPr>
          <w:b/>
          <w:sz w:val="22"/>
          <w:szCs w:val="28"/>
          <w:lang w:val="en-US" w:eastAsia="ru-RU"/>
        </w:rPr>
      </w:pPr>
      <w:r>
        <w:rPr>
          <w:b/>
          <w:sz w:val="22"/>
          <w:szCs w:val="28"/>
          <w:lang w:eastAsia="ru-RU"/>
        </w:rPr>
        <w:t>Т</w:t>
      </w:r>
      <w:r w:rsidRPr="00A11875">
        <w:rPr>
          <w:b/>
          <w:sz w:val="22"/>
          <w:szCs w:val="28"/>
          <w:lang w:eastAsia="ru-RU"/>
        </w:rPr>
        <w:t>ел</w:t>
      </w:r>
      <w:r w:rsidR="00DA63EB">
        <w:rPr>
          <w:b/>
          <w:sz w:val="22"/>
          <w:szCs w:val="28"/>
          <w:lang w:val="en-US" w:eastAsia="ru-RU"/>
        </w:rPr>
        <w:t>.: (843) 204</w:t>
      </w:r>
      <w:r w:rsidR="00DA63EB" w:rsidRPr="00DA63EB">
        <w:rPr>
          <w:b/>
          <w:sz w:val="22"/>
          <w:szCs w:val="28"/>
          <w:lang w:val="en-US" w:eastAsia="ru-RU"/>
        </w:rPr>
        <w:t xml:space="preserve"> </w:t>
      </w:r>
      <w:r w:rsidR="00DA63EB">
        <w:rPr>
          <w:b/>
          <w:sz w:val="22"/>
          <w:szCs w:val="28"/>
          <w:lang w:val="en-US" w:eastAsia="ru-RU"/>
        </w:rPr>
        <w:t>05</w:t>
      </w:r>
      <w:r w:rsidR="00DA63EB" w:rsidRPr="00DA63EB">
        <w:rPr>
          <w:b/>
          <w:sz w:val="22"/>
          <w:szCs w:val="28"/>
          <w:lang w:val="en-US" w:eastAsia="ru-RU"/>
        </w:rPr>
        <w:t xml:space="preserve"> </w:t>
      </w:r>
      <w:r w:rsidRPr="00A11875">
        <w:rPr>
          <w:b/>
          <w:sz w:val="22"/>
          <w:szCs w:val="28"/>
          <w:lang w:val="en-US" w:eastAsia="ru-RU"/>
        </w:rPr>
        <w:t xml:space="preserve">86, </w:t>
      </w:r>
      <w:r>
        <w:rPr>
          <w:b/>
          <w:sz w:val="22"/>
          <w:szCs w:val="28"/>
          <w:lang w:val="tt-RU" w:eastAsia="ru-RU"/>
        </w:rPr>
        <w:t>e-mail</w:t>
      </w:r>
      <w:r w:rsidRPr="00A11875">
        <w:rPr>
          <w:b/>
          <w:sz w:val="22"/>
          <w:szCs w:val="28"/>
          <w:lang w:val="en-US" w:eastAsia="ru-RU"/>
        </w:rPr>
        <w:t xml:space="preserve">: rcvr2014@mail.ru, </w:t>
      </w:r>
      <w:r>
        <w:rPr>
          <w:b/>
          <w:sz w:val="22"/>
          <w:szCs w:val="28"/>
          <w:lang w:eastAsia="ru-RU"/>
        </w:rPr>
        <w:t>сайт</w:t>
      </w:r>
      <w:r w:rsidRPr="00A11875">
        <w:rPr>
          <w:b/>
          <w:sz w:val="22"/>
          <w:szCs w:val="28"/>
          <w:lang w:val="en-US" w:eastAsia="ru-RU"/>
        </w:rPr>
        <w:t xml:space="preserve">: </w:t>
      </w:r>
      <w:hyperlink r:id="rId10" w:history="1">
        <w:r w:rsidR="00F44558" w:rsidRPr="00F44558">
          <w:rPr>
            <w:rStyle w:val="a3"/>
            <w:b/>
            <w:lang w:val="en-US"/>
          </w:rPr>
          <w:t>http://surl.li/bllbp</w:t>
        </w:r>
      </w:hyperlink>
    </w:p>
    <w:p w14:paraId="6DF20ADC" w14:textId="77777777" w:rsidR="0086147B" w:rsidRPr="00A11875" w:rsidRDefault="0086147B" w:rsidP="00A11875">
      <w:pPr>
        <w:spacing w:line="220" w:lineRule="exact"/>
        <w:jc w:val="center"/>
        <w:rPr>
          <w:sz w:val="20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493"/>
      </w:tblGrid>
      <w:tr w:rsidR="0017163B" w14:paraId="4F7540E1" w14:textId="77777777" w:rsidTr="00E41386">
        <w:tc>
          <w:tcPr>
            <w:tcW w:w="4928" w:type="dxa"/>
          </w:tcPr>
          <w:p w14:paraId="79978969" w14:textId="43FF3362" w:rsidR="0017163B" w:rsidRPr="00F44558" w:rsidRDefault="0017163B" w:rsidP="005C163C">
            <w:pPr>
              <w:ind w:right="-1"/>
              <w:contextualSpacing/>
              <w:rPr>
                <w:sz w:val="28"/>
                <w:lang w:val="en-US"/>
              </w:rPr>
            </w:pPr>
          </w:p>
        </w:tc>
        <w:tc>
          <w:tcPr>
            <w:tcW w:w="5493" w:type="dxa"/>
          </w:tcPr>
          <w:p w14:paraId="492FF275" w14:textId="6546F41F" w:rsidR="0017163B" w:rsidRDefault="00F56A85" w:rsidP="00F56A85">
            <w:pPr>
              <w:ind w:left="1451" w:right="-1"/>
              <w:contextualSpacing/>
              <w:jc w:val="both"/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Руководителям </w:t>
            </w:r>
            <w:r w:rsidRPr="003A680A">
              <w:rPr>
                <w:b/>
                <w:sz w:val="28"/>
                <w:szCs w:val="28"/>
              </w:rPr>
              <w:t>отделов (управлений) образования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680A">
              <w:rPr>
                <w:b/>
                <w:sz w:val="28"/>
                <w:szCs w:val="28"/>
              </w:rPr>
              <w:t>исполнительных комитетов</w:t>
            </w:r>
            <w:r>
              <w:rPr>
                <w:b/>
                <w:sz w:val="28"/>
                <w:szCs w:val="28"/>
              </w:rPr>
              <w:br/>
            </w:r>
            <w:r w:rsidRPr="003A680A">
              <w:rPr>
                <w:b/>
                <w:sz w:val="28"/>
                <w:szCs w:val="28"/>
              </w:rPr>
              <w:t>муниципальных образований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br/>
            </w:r>
            <w:r w:rsidRPr="003A680A">
              <w:rPr>
                <w:b/>
                <w:sz w:val="28"/>
                <w:szCs w:val="28"/>
              </w:rPr>
              <w:t>Республики Татарстан</w:t>
            </w:r>
          </w:p>
        </w:tc>
      </w:tr>
    </w:tbl>
    <w:p w14:paraId="17DD2CB3" w14:textId="77777777" w:rsidR="0089029D" w:rsidRDefault="0089029D" w:rsidP="005C163C">
      <w:pPr>
        <w:ind w:right="6520"/>
        <w:contextualSpacing/>
        <w:jc w:val="both"/>
      </w:pPr>
    </w:p>
    <w:p w14:paraId="01913786" w14:textId="63D3216F" w:rsidR="00E41386" w:rsidRDefault="00347739" w:rsidP="005C163C">
      <w:pPr>
        <w:ind w:right="6519"/>
        <w:contextualSpacing/>
        <w:jc w:val="both"/>
      </w:pPr>
      <w:r w:rsidRPr="00BF5395">
        <w:t xml:space="preserve">О проведении </w:t>
      </w:r>
      <w:r w:rsidR="005C163C" w:rsidRPr="005C163C">
        <w:t>республиканского конкурса творческих работ «Минутка дорожной безопасности»</w:t>
      </w:r>
    </w:p>
    <w:p w14:paraId="3D7E3E65" w14:textId="77777777" w:rsidR="00E41386" w:rsidRDefault="00E41386" w:rsidP="005C163C">
      <w:pPr>
        <w:ind w:right="6520"/>
        <w:contextualSpacing/>
        <w:jc w:val="both"/>
      </w:pPr>
    </w:p>
    <w:p w14:paraId="3B0BB67E" w14:textId="1E8A0250" w:rsidR="00E41386" w:rsidRDefault="00E41386" w:rsidP="005C163C">
      <w:pPr>
        <w:ind w:right="-1"/>
        <w:contextualSpacing/>
        <w:jc w:val="center"/>
        <w:rPr>
          <w:b/>
          <w:sz w:val="28"/>
          <w:szCs w:val="27"/>
        </w:rPr>
      </w:pPr>
      <w:r w:rsidRPr="00941E38">
        <w:rPr>
          <w:b/>
          <w:sz w:val="28"/>
          <w:szCs w:val="28"/>
        </w:rPr>
        <w:t>Уважаем</w:t>
      </w:r>
      <w:r w:rsidR="00347739">
        <w:rPr>
          <w:b/>
          <w:sz w:val="28"/>
          <w:szCs w:val="28"/>
        </w:rPr>
        <w:t>ые</w:t>
      </w:r>
      <w:r w:rsidRPr="00941E38">
        <w:rPr>
          <w:b/>
          <w:sz w:val="28"/>
          <w:szCs w:val="28"/>
        </w:rPr>
        <w:t xml:space="preserve"> </w:t>
      </w:r>
      <w:r w:rsidR="00347739">
        <w:rPr>
          <w:b/>
          <w:sz w:val="28"/>
          <w:szCs w:val="27"/>
        </w:rPr>
        <w:t>руководители</w:t>
      </w:r>
      <w:r w:rsidR="00347739" w:rsidRPr="000536F7">
        <w:rPr>
          <w:b/>
          <w:sz w:val="28"/>
          <w:szCs w:val="27"/>
        </w:rPr>
        <w:t>!</w:t>
      </w:r>
    </w:p>
    <w:p w14:paraId="2F0BBB8E" w14:textId="77777777" w:rsidR="00F44558" w:rsidRPr="006D783A" w:rsidRDefault="00F44558" w:rsidP="005C163C">
      <w:pPr>
        <w:ind w:right="-1"/>
        <w:contextualSpacing/>
        <w:jc w:val="center"/>
        <w:rPr>
          <w:b/>
          <w:sz w:val="28"/>
          <w:szCs w:val="28"/>
        </w:rPr>
      </w:pPr>
    </w:p>
    <w:p w14:paraId="2808D415" w14:textId="4D05D928" w:rsidR="00347739" w:rsidRDefault="00164592" w:rsidP="005C163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</w:t>
      </w:r>
      <w:r w:rsidR="009E1D23" w:rsidRPr="009E1D23">
        <w:rPr>
          <w:sz w:val="28"/>
          <w:szCs w:val="28"/>
        </w:rPr>
        <w:t xml:space="preserve">организационно-массовых </w:t>
      </w:r>
      <w:r w:rsidR="009E1D23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г</w:t>
      </w:r>
      <w:r w:rsidR="00347739">
        <w:rPr>
          <w:sz w:val="28"/>
          <w:szCs w:val="28"/>
        </w:rPr>
        <w:t>осударственно</w:t>
      </w:r>
      <w:r>
        <w:rPr>
          <w:sz w:val="28"/>
          <w:szCs w:val="28"/>
        </w:rPr>
        <w:t>го</w:t>
      </w:r>
      <w:r w:rsidR="00347739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="0034773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я дополнительного образования </w:t>
      </w:r>
      <w:r w:rsidR="00347739">
        <w:rPr>
          <w:sz w:val="28"/>
          <w:szCs w:val="28"/>
        </w:rPr>
        <w:t>«Республиканский центр внешкольной работы» (далее – ГБУ ДО «РЦВР»)</w:t>
      </w:r>
      <w:r w:rsidR="0076140B" w:rsidRPr="0076140B">
        <w:t xml:space="preserve"> </w:t>
      </w:r>
      <w:r w:rsidR="0076140B" w:rsidRPr="0076140B">
        <w:rPr>
          <w:sz w:val="28"/>
          <w:szCs w:val="28"/>
        </w:rPr>
        <w:t>на 202</w:t>
      </w:r>
      <w:r w:rsidR="00684FFD">
        <w:rPr>
          <w:sz w:val="28"/>
          <w:szCs w:val="28"/>
        </w:rPr>
        <w:t>2</w:t>
      </w:r>
      <w:r w:rsidR="0076140B" w:rsidRPr="0076140B">
        <w:rPr>
          <w:sz w:val="28"/>
          <w:szCs w:val="28"/>
        </w:rPr>
        <w:t>/202</w:t>
      </w:r>
      <w:r w:rsidR="00684FFD">
        <w:rPr>
          <w:sz w:val="28"/>
          <w:szCs w:val="28"/>
        </w:rPr>
        <w:t>3</w:t>
      </w:r>
      <w:r w:rsidR="0076140B" w:rsidRPr="0076140B">
        <w:rPr>
          <w:sz w:val="28"/>
          <w:szCs w:val="28"/>
        </w:rPr>
        <w:t xml:space="preserve"> учебный год</w:t>
      </w:r>
      <w:r>
        <w:rPr>
          <w:sz w:val="28"/>
          <w:szCs w:val="28"/>
        </w:rPr>
        <w:t>, утвержденн</w:t>
      </w:r>
      <w:r w:rsidR="009E1D23">
        <w:rPr>
          <w:sz w:val="28"/>
          <w:szCs w:val="28"/>
        </w:rPr>
        <w:t>ым</w:t>
      </w:r>
      <w:r>
        <w:rPr>
          <w:sz w:val="28"/>
          <w:szCs w:val="28"/>
        </w:rPr>
        <w:t xml:space="preserve"> приказом </w:t>
      </w:r>
      <w:r w:rsidRPr="00164592">
        <w:rPr>
          <w:sz w:val="28"/>
          <w:szCs w:val="28"/>
        </w:rPr>
        <w:t>ГБУ ДО «РЦВР»</w:t>
      </w:r>
      <w:r>
        <w:rPr>
          <w:sz w:val="28"/>
          <w:szCs w:val="28"/>
        </w:rPr>
        <w:t xml:space="preserve"> </w:t>
      </w:r>
      <w:r w:rsidRPr="005C163C">
        <w:rPr>
          <w:sz w:val="28"/>
          <w:szCs w:val="28"/>
        </w:rPr>
        <w:t xml:space="preserve">от </w:t>
      </w:r>
      <w:r w:rsidR="005C163C" w:rsidRPr="005C163C">
        <w:rPr>
          <w:sz w:val="28"/>
          <w:szCs w:val="28"/>
        </w:rPr>
        <w:t>16</w:t>
      </w:r>
      <w:r w:rsidRPr="005C163C">
        <w:rPr>
          <w:sz w:val="28"/>
          <w:szCs w:val="28"/>
        </w:rPr>
        <w:t>.09.202</w:t>
      </w:r>
      <w:r w:rsidR="005C163C" w:rsidRPr="005C163C">
        <w:rPr>
          <w:sz w:val="28"/>
          <w:szCs w:val="28"/>
        </w:rPr>
        <w:t>2</w:t>
      </w:r>
      <w:r>
        <w:rPr>
          <w:sz w:val="28"/>
          <w:szCs w:val="28"/>
        </w:rPr>
        <w:t xml:space="preserve"> №</w:t>
      </w:r>
      <w:r w:rsidR="005C163C">
        <w:rPr>
          <w:sz w:val="28"/>
          <w:szCs w:val="28"/>
        </w:rPr>
        <w:t>240</w:t>
      </w:r>
      <w:r>
        <w:rPr>
          <w:sz w:val="28"/>
          <w:szCs w:val="28"/>
        </w:rPr>
        <w:t xml:space="preserve"> </w:t>
      </w:r>
      <w:r w:rsidR="009E1D23">
        <w:rPr>
          <w:sz w:val="28"/>
          <w:szCs w:val="28"/>
        </w:rPr>
        <w:t xml:space="preserve">проводится </w:t>
      </w:r>
      <w:r w:rsidR="005C163C" w:rsidRPr="005C163C">
        <w:rPr>
          <w:sz w:val="28"/>
          <w:szCs w:val="28"/>
        </w:rPr>
        <w:t>республиканск</w:t>
      </w:r>
      <w:r w:rsidR="005C163C">
        <w:rPr>
          <w:sz w:val="28"/>
          <w:szCs w:val="28"/>
        </w:rPr>
        <w:t xml:space="preserve">ий конкурс детских творческих работ </w:t>
      </w:r>
      <w:r w:rsidR="005C163C" w:rsidRPr="005C163C">
        <w:rPr>
          <w:sz w:val="28"/>
          <w:szCs w:val="28"/>
        </w:rPr>
        <w:t>«Минутка дорожной безопасности»</w:t>
      </w:r>
      <w:r w:rsidR="009E1D23" w:rsidRPr="00BF5395">
        <w:rPr>
          <w:sz w:val="28"/>
          <w:szCs w:val="28"/>
        </w:rPr>
        <w:t xml:space="preserve"> (далее – Конкурс</w:t>
      </w:r>
      <w:r w:rsidR="009E1D23">
        <w:rPr>
          <w:sz w:val="28"/>
          <w:szCs w:val="28"/>
        </w:rPr>
        <w:t>). Период проведения Конкурса</w:t>
      </w:r>
      <w:r w:rsidR="009E1D23" w:rsidRPr="00BF5395">
        <w:rPr>
          <w:sz w:val="28"/>
          <w:szCs w:val="28"/>
        </w:rPr>
        <w:t xml:space="preserve"> </w:t>
      </w:r>
      <w:r w:rsidR="0076140B" w:rsidRPr="00BF5395">
        <w:rPr>
          <w:sz w:val="28"/>
          <w:szCs w:val="28"/>
        </w:rPr>
        <w:t xml:space="preserve">с </w:t>
      </w:r>
      <w:r w:rsidR="005C163C" w:rsidRPr="005C163C">
        <w:rPr>
          <w:sz w:val="28"/>
          <w:szCs w:val="28"/>
        </w:rPr>
        <w:t>1</w:t>
      </w:r>
      <w:r w:rsidR="007816FD">
        <w:rPr>
          <w:sz w:val="28"/>
          <w:szCs w:val="28"/>
        </w:rPr>
        <w:t>3</w:t>
      </w:r>
      <w:bookmarkStart w:id="0" w:name="_GoBack"/>
      <w:bookmarkEnd w:id="0"/>
      <w:r w:rsidR="0076140B" w:rsidRPr="005C163C">
        <w:rPr>
          <w:sz w:val="28"/>
          <w:szCs w:val="28"/>
        </w:rPr>
        <w:t xml:space="preserve"> </w:t>
      </w:r>
      <w:r w:rsidR="005C163C" w:rsidRPr="005C163C">
        <w:rPr>
          <w:sz w:val="28"/>
          <w:szCs w:val="28"/>
        </w:rPr>
        <w:t xml:space="preserve">октября </w:t>
      </w:r>
      <w:r w:rsidR="0076140B" w:rsidRPr="005C163C">
        <w:rPr>
          <w:sz w:val="28"/>
          <w:szCs w:val="28"/>
        </w:rPr>
        <w:t xml:space="preserve">по </w:t>
      </w:r>
      <w:r w:rsidR="005C163C" w:rsidRPr="005C163C">
        <w:rPr>
          <w:sz w:val="28"/>
          <w:szCs w:val="28"/>
        </w:rPr>
        <w:t>22</w:t>
      </w:r>
      <w:r w:rsidR="0076140B" w:rsidRPr="005C163C">
        <w:rPr>
          <w:sz w:val="28"/>
          <w:szCs w:val="28"/>
        </w:rPr>
        <w:t xml:space="preserve"> </w:t>
      </w:r>
      <w:r w:rsidR="005C163C" w:rsidRPr="005C163C">
        <w:rPr>
          <w:sz w:val="28"/>
          <w:szCs w:val="28"/>
        </w:rPr>
        <w:t>ноября</w:t>
      </w:r>
      <w:r w:rsidR="0076140B" w:rsidRPr="005C163C">
        <w:rPr>
          <w:sz w:val="28"/>
          <w:szCs w:val="28"/>
        </w:rPr>
        <w:t xml:space="preserve"> 2022 года</w:t>
      </w:r>
      <w:r w:rsidR="009E1D23" w:rsidRPr="005C163C">
        <w:rPr>
          <w:sz w:val="28"/>
          <w:szCs w:val="28"/>
        </w:rPr>
        <w:t>.</w:t>
      </w:r>
    </w:p>
    <w:p w14:paraId="4446EBE3" w14:textId="42C475AE" w:rsidR="009E1D23" w:rsidRDefault="008B4502" w:rsidP="005C163C">
      <w:pPr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0"/>
          <w:lang w:bidi="ru-RU"/>
        </w:rPr>
        <w:t>Конкурс проводится с</w:t>
      </w:r>
      <w:r w:rsidRPr="008B4502">
        <w:rPr>
          <w:bCs/>
          <w:sz w:val="28"/>
          <w:szCs w:val="20"/>
          <w:lang w:bidi="ru-RU"/>
        </w:rPr>
        <w:t xml:space="preserve"> целью формирования у детей навыков безопасного поведения на дорогах, </w:t>
      </w:r>
      <w:r w:rsidRPr="008B4502">
        <w:rPr>
          <w:bCs/>
          <w:sz w:val="28"/>
          <w:szCs w:val="20"/>
        </w:rPr>
        <w:t xml:space="preserve">акцентирования внимания детей и родителей на необходимость ношения </w:t>
      </w:r>
      <w:proofErr w:type="spellStart"/>
      <w:r w:rsidRPr="008B4502">
        <w:rPr>
          <w:bCs/>
          <w:sz w:val="28"/>
          <w:szCs w:val="20"/>
        </w:rPr>
        <w:t>световозвращающих</w:t>
      </w:r>
      <w:proofErr w:type="spellEnd"/>
      <w:r w:rsidRPr="008B4502">
        <w:rPr>
          <w:bCs/>
          <w:sz w:val="28"/>
          <w:szCs w:val="20"/>
        </w:rPr>
        <w:t xml:space="preserve"> элементов (</w:t>
      </w:r>
      <w:proofErr w:type="spellStart"/>
      <w:r w:rsidRPr="008B4502">
        <w:rPr>
          <w:bCs/>
          <w:sz w:val="28"/>
          <w:szCs w:val="20"/>
        </w:rPr>
        <w:t>фликеров</w:t>
      </w:r>
      <w:proofErr w:type="spellEnd"/>
      <w:r w:rsidRPr="008B4502">
        <w:rPr>
          <w:bCs/>
          <w:sz w:val="28"/>
          <w:szCs w:val="20"/>
        </w:rPr>
        <w:t>) на детской одежде для повышения безопасности в темный период времени, соблюдения норм безопасности в автотранспорте для обучающихся образовательных организаций</w:t>
      </w:r>
      <w:r w:rsidR="002F6B2F">
        <w:rPr>
          <w:bCs/>
          <w:sz w:val="28"/>
          <w:szCs w:val="20"/>
        </w:rPr>
        <w:t>.</w:t>
      </w:r>
    </w:p>
    <w:p w14:paraId="37E65CB9" w14:textId="5EB70DEF" w:rsidR="0076140B" w:rsidRPr="00BF5395" w:rsidRDefault="0076140B" w:rsidP="005C163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Конкурсе могут принять участие </w:t>
      </w:r>
      <w:proofErr w:type="gramStart"/>
      <w:r>
        <w:rPr>
          <w:sz w:val="28"/>
          <w:szCs w:val="28"/>
        </w:rPr>
        <w:t>обучающиеся</w:t>
      </w:r>
      <w:proofErr w:type="gramEnd"/>
      <w:r>
        <w:rPr>
          <w:sz w:val="28"/>
          <w:szCs w:val="28"/>
        </w:rPr>
        <w:t xml:space="preserve"> образовательных организаций </w:t>
      </w:r>
      <w:r w:rsidR="00684FFD">
        <w:rPr>
          <w:sz w:val="28"/>
          <w:szCs w:val="28"/>
        </w:rPr>
        <w:t>1-11 классов</w:t>
      </w:r>
      <w:r>
        <w:rPr>
          <w:sz w:val="28"/>
          <w:szCs w:val="28"/>
        </w:rPr>
        <w:t>.</w:t>
      </w:r>
    </w:p>
    <w:p w14:paraId="75BCDFF3" w14:textId="0803D2BC" w:rsidR="00347739" w:rsidRPr="00BF5395" w:rsidRDefault="00347739" w:rsidP="005C163C">
      <w:pPr>
        <w:ind w:firstLine="709"/>
        <w:contextualSpacing/>
        <w:jc w:val="both"/>
        <w:rPr>
          <w:sz w:val="28"/>
          <w:szCs w:val="28"/>
        </w:rPr>
      </w:pPr>
      <w:r w:rsidRPr="00BF5395">
        <w:rPr>
          <w:sz w:val="28"/>
          <w:szCs w:val="28"/>
        </w:rPr>
        <w:t>Контактн</w:t>
      </w:r>
      <w:r w:rsidR="00366F0D">
        <w:rPr>
          <w:sz w:val="28"/>
          <w:szCs w:val="28"/>
        </w:rPr>
        <w:t>о</w:t>
      </w:r>
      <w:r w:rsidRPr="00BF5395">
        <w:rPr>
          <w:sz w:val="28"/>
          <w:szCs w:val="28"/>
        </w:rPr>
        <w:t>е лиц</w:t>
      </w:r>
      <w:r w:rsidR="00366F0D">
        <w:rPr>
          <w:sz w:val="28"/>
          <w:szCs w:val="28"/>
        </w:rPr>
        <w:t>о</w:t>
      </w:r>
      <w:r w:rsidRPr="00BF5395">
        <w:rPr>
          <w:sz w:val="28"/>
          <w:szCs w:val="28"/>
        </w:rPr>
        <w:t xml:space="preserve"> по вопрос</w:t>
      </w:r>
      <w:r>
        <w:rPr>
          <w:sz w:val="28"/>
          <w:szCs w:val="28"/>
        </w:rPr>
        <w:t>ам</w:t>
      </w:r>
      <w:r w:rsidRPr="00BF5395">
        <w:rPr>
          <w:sz w:val="28"/>
          <w:szCs w:val="28"/>
        </w:rPr>
        <w:t xml:space="preserve"> проведения Конкурса</w:t>
      </w:r>
      <w:r>
        <w:rPr>
          <w:sz w:val="28"/>
          <w:szCs w:val="28"/>
        </w:rPr>
        <w:t xml:space="preserve">: </w:t>
      </w:r>
      <w:proofErr w:type="gramStart"/>
      <w:r w:rsidR="005C163C" w:rsidRPr="005C163C">
        <w:rPr>
          <w:sz w:val="28"/>
          <w:szCs w:val="28"/>
        </w:rPr>
        <w:t xml:space="preserve">Ищенко Светлана Михайловна </w:t>
      </w:r>
      <w:r w:rsidRPr="005C163C">
        <w:rPr>
          <w:sz w:val="28"/>
          <w:szCs w:val="28"/>
        </w:rPr>
        <w:t xml:space="preserve">– </w:t>
      </w:r>
      <w:r w:rsidR="005C163C" w:rsidRPr="005C163C">
        <w:rPr>
          <w:sz w:val="28"/>
          <w:szCs w:val="28"/>
        </w:rPr>
        <w:t xml:space="preserve">директор </w:t>
      </w:r>
      <w:r w:rsidR="005C163C" w:rsidRPr="005C163C">
        <w:rPr>
          <w:sz w:val="28"/>
          <w:szCs w:val="28"/>
          <w:lang w:bidi="ru-RU"/>
        </w:rPr>
        <w:t xml:space="preserve">МБОУ ДО детский (подростковый) центр №3 «Буревестник» </w:t>
      </w:r>
      <w:proofErr w:type="spellStart"/>
      <w:r w:rsidR="005C163C" w:rsidRPr="005C163C">
        <w:rPr>
          <w:sz w:val="28"/>
          <w:szCs w:val="28"/>
          <w:lang w:bidi="ru-RU"/>
        </w:rPr>
        <w:t>Бугульминского</w:t>
      </w:r>
      <w:proofErr w:type="spellEnd"/>
      <w:r w:rsidR="005C163C" w:rsidRPr="005C163C">
        <w:rPr>
          <w:sz w:val="28"/>
          <w:szCs w:val="28"/>
          <w:lang w:bidi="ru-RU"/>
        </w:rPr>
        <w:t xml:space="preserve"> муниципального района Республики Татарстан (далее - ДПЦ №3 «Буревестник»</w:t>
      </w:r>
      <w:r w:rsidR="005C163C">
        <w:rPr>
          <w:sz w:val="28"/>
          <w:szCs w:val="28"/>
          <w:lang w:bidi="ru-RU"/>
        </w:rPr>
        <w:t>,</w:t>
      </w:r>
      <w:r w:rsidRPr="005C163C">
        <w:rPr>
          <w:sz w:val="28"/>
          <w:szCs w:val="28"/>
        </w:rPr>
        <w:t xml:space="preserve"> </w:t>
      </w:r>
      <w:r w:rsidR="00366F0D" w:rsidRPr="005C163C">
        <w:rPr>
          <w:sz w:val="28"/>
          <w:szCs w:val="28"/>
        </w:rPr>
        <w:t xml:space="preserve">электронная почта: </w:t>
      </w:r>
      <w:hyperlink r:id="rId11" w:history="1">
        <w:proofErr w:type="gramEnd"/>
        <w:r w:rsidR="005C163C" w:rsidRPr="005C163C">
          <w:rPr>
            <w:rStyle w:val="a3"/>
            <w:color w:val="auto"/>
            <w:sz w:val="28"/>
            <w:szCs w:val="28"/>
            <w:u w:val="none"/>
            <w:lang w:val="en-US"/>
          </w:rPr>
          <w:t>sveta</w:t>
        </w:r>
        <w:r w:rsidR="005C163C" w:rsidRPr="005C163C">
          <w:rPr>
            <w:rStyle w:val="a3"/>
            <w:color w:val="auto"/>
            <w:sz w:val="28"/>
            <w:szCs w:val="28"/>
            <w:u w:val="none"/>
          </w:rPr>
          <w:t>.</w:t>
        </w:r>
        <w:r w:rsidR="005C163C" w:rsidRPr="005C163C">
          <w:rPr>
            <w:rStyle w:val="a3"/>
            <w:color w:val="auto"/>
            <w:sz w:val="28"/>
            <w:szCs w:val="28"/>
            <w:u w:val="none"/>
            <w:lang w:val="en-US"/>
          </w:rPr>
          <w:t>viktorova</w:t>
        </w:r>
        <w:r w:rsidR="005C163C" w:rsidRPr="005C163C">
          <w:rPr>
            <w:rStyle w:val="a3"/>
            <w:color w:val="auto"/>
            <w:sz w:val="28"/>
            <w:szCs w:val="28"/>
            <w:u w:val="none"/>
          </w:rPr>
          <w:t>.86@</w:t>
        </w:r>
        <w:r w:rsidR="005C163C" w:rsidRPr="005C163C">
          <w:rPr>
            <w:rStyle w:val="a3"/>
            <w:color w:val="auto"/>
            <w:sz w:val="28"/>
            <w:szCs w:val="28"/>
            <w:u w:val="none"/>
            <w:lang w:val="en-US"/>
          </w:rPr>
          <w:t>mail</w:t>
        </w:r>
        <w:r w:rsidR="005C163C" w:rsidRPr="005C163C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5C163C" w:rsidRPr="005C163C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proofErr w:type="gramStart"/>
      </w:hyperlink>
      <w:r w:rsidRPr="005C163C">
        <w:rPr>
          <w:sz w:val="28"/>
          <w:szCs w:val="28"/>
        </w:rPr>
        <w:t>.</w:t>
      </w:r>
      <w:proofErr w:type="gramEnd"/>
    </w:p>
    <w:p w14:paraId="69E86190" w14:textId="72177AAF" w:rsidR="00347739" w:rsidRDefault="00347739" w:rsidP="005C163C">
      <w:pPr>
        <w:ind w:firstLine="709"/>
        <w:contextualSpacing/>
        <w:jc w:val="both"/>
        <w:rPr>
          <w:sz w:val="28"/>
          <w:szCs w:val="28"/>
        </w:rPr>
      </w:pPr>
      <w:r w:rsidRPr="00BF5395">
        <w:rPr>
          <w:sz w:val="28"/>
          <w:szCs w:val="28"/>
        </w:rPr>
        <w:t xml:space="preserve">Приложение: </w:t>
      </w:r>
      <w:r w:rsidR="00366F0D">
        <w:rPr>
          <w:sz w:val="28"/>
          <w:szCs w:val="28"/>
        </w:rPr>
        <w:t>п</w:t>
      </w:r>
      <w:r w:rsidRPr="00BF5395">
        <w:rPr>
          <w:sz w:val="28"/>
          <w:szCs w:val="28"/>
        </w:rPr>
        <w:t xml:space="preserve">оложение </w:t>
      </w:r>
      <w:r w:rsidRPr="00870DE5">
        <w:rPr>
          <w:sz w:val="28"/>
          <w:szCs w:val="28"/>
        </w:rPr>
        <w:t xml:space="preserve">Конкурса на </w:t>
      </w:r>
      <w:r w:rsidR="00917FBC" w:rsidRPr="005C163C">
        <w:rPr>
          <w:sz w:val="28"/>
          <w:szCs w:val="28"/>
        </w:rPr>
        <w:t>6</w:t>
      </w:r>
      <w:r w:rsidRPr="00870DE5">
        <w:rPr>
          <w:sz w:val="28"/>
          <w:szCs w:val="28"/>
        </w:rPr>
        <w:t xml:space="preserve"> л. в 1 экз.</w:t>
      </w:r>
    </w:p>
    <w:p w14:paraId="06E55C5F" w14:textId="77777777" w:rsidR="00E41386" w:rsidRDefault="00E41386" w:rsidP="005C163C">
      <w:pPr>
        <w:tabs>
          <w:tab w:val="left" w:pos="585"/>
        </w:tabs>
        <w:contextualSpacing/>
        <w:rPr>
          <w:b/>
          <w:sz w:val="28"/>
          <w:szCs w:val="28"/>
        </w:rPr>
      </w:pPr>
    </w:p>
    <w:p w14:paraId="28156462" w14:textId="77777777" w:rsidR="00E41386" w:rsidRDefault="00E41386" w:rsidP="005C163C">
      <w:pPr>
        <w:tabs>
          <w:tab w:val="left" w:pos="585"/>
        </w:tabs>
        <w:contextualSpacing/>
        <w:rPr>
          <w:b/>
          <w:sz w:val="28"/>
          <w:szCs w:val="28"/>
        </w:rPr>
      </w:pPr>
    </w:p>
    <w:p w14:paraId="57B8BC19" w14:textId="70270CD3" w:rsidR="00E41386" w:rsidRDefault="00E41386" w:rsidP="005C163C">
      <w:pPr>
        <w:tabs>
          <w:tab w:val="left" w:pos="585"/>
        </w:tabs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Директор</w:t>
      </w:r>
      <w:r w:rsidR="00D95EB6">
        <w:rPr>
          <w:b/>
          <w:sz w:val="28"/>
          <w:szCs w:val="28"/>
        </w:rPr>
        <w:t xml:space="preserve">                      </w:t>
      </w:r>
      <w:r w:rsidR="00F44558">
        <w:rPr>
          <w:b/>
          <w:sz w:val="28"/>
          <w:szCs w:val="28"/>
        </w:rPr>
        <w:t xml:space="preserve"> </w:t>
      </w:r>
      <w:r w:rsidR="00D95EB6">
        <w:rPr>
          <w:b/>
          <w:sz w:val="28"/>
          <w:szCs w:val="28"/>
        </w:rPr>
        <w:t xml:space="preserve">   </w:t>
      </w:r>
      <w:r w:rsidR="00347739">
        <w:rPr>
          <w:b/>
          <w:sz w:val="28"/>
          <w:szCs w:val="28"/>
        </w:rPr>
        <w:t xml:space="preserve">     </w:t>
      </w:r>
      <w:r w:rsidR="00D95EB6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4773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А.М. Зиновьев</w:t>
      </w:r>
    </w:p>
    <w:p w14:paraId="6514E345" w14:textId="77777777" w:rsidR="00E41386" w:rsidRDefault="00E41386" w:rsidP="005C163C">
      <w:pPr>
        <w:tabs>
          <w:tab w:val="left" w:pos="585"/>
        </w:tabs>
        <w:contextualSpacing/>
        <w:jc w:val="both"/>
        <w:rPr>
          <w:sz w:val="22"/>
          <w:szCs w:val="22"/>
        </w:rPr>
      </w:pPr>
    </w:p>
    <w:p w14:paraId="0CC05569" w14:textId="77777777" w:rsidR="0076140B" w:rsidRDefault="0076140B" w:rsidP="005C163C">
      <w:pPr>
        <w:tabs>
          <w:tab w:val="left" w:pos="585"/>
        </w:tabs>
        <w:contextualSpacing/>
        <w:jc w:val="both"/>
        <w:rPr>
          <w:sz w:val="22"/>
          <w:szCs w:val="22"/>
        </w:rPr>
      </w:pPr>
    </w:p>
    <w:p w14:paraId="7A36F877" w14:textId="77777777" w:rsidR="00D95EB6" w:rsidRDefault="00D95EB6" w:rsidP="005C163C">
      <w:pPr>
        <w:tabs>
          <w:tab w:val="left" w:pos="585"/>
        </w:tabs>
        <w:contextualSpacing/>
        <w:jc w:val="both"/>
        <w:rPr>
          <w:sz w:val="22"/>
          <w:szCs w:val="22"/>
        </w:rPr>
      </w:pPr>
    </w:p>
    <w:p w14:paraId="0E456C94" w14:textId="01FA37A0" w:rsidR="00E41386" w:rsidRPr="00D95EB6" w:rsidRDefault="00347739" w:rsidP="005C163C">
      <w:pPr>
        <w:tabs>
          <w:tab w:val="left" w:pos="585"/>
        </w:tabs>
        <w:contextualSpacing/>
        <w:jc w:val="both"/>
        <w:rPr>
          <w:sz w:val="18"/>
          <w:szCs w:val="22"/>
        </w:rPr>
      </w:pPr>
      <w:proofErr w:type="spellStart"/>
      <w:r>
        <w:rPr>
          <w:sz w:val="18"/>
          <w:szCs w:val="22"/>
        </w:rPr>
        <w:t>С.Е.Портнова</w:t>
      </w:r>
      <w:proofErr w:type="spellEnd"/>
      <w:r w:rsidR="00E41386" w:rsidRPr="00D95EB6">
        <w:rPr>
          <w:sz w:val="18"/>
          <w:szCs w:val="22"/>
        </w:rPr>
        <w:t>,</w:t>
      </w:r>
    </w:p>
    <w:p w14:paraId="29D43084" w14:textId="10A782AF" w:rsidR="007D566C" w:rsidRPr="00653B02" w:rsidRDefault="00E41386" w:rsidP="005C163C">
      <w:pPr>
        <w:tabs>
          <w:tab w:val="left" w:pos="585"/>
        </w:tabs>
        <w:contextualSpacing/>
        <w:jc w:val="both"/>
        <w:rPr>
          <w:sz w:val="22"/>
          <w:szCs w:val="22"/>
        </w:rPr>
      </w:pPr>
      <w:r w:rsidRPr="00D95EB6">
        <w:rPr>
          <w:sz w:val="18"/>
          <w:szCs w:val="22"/>
        </w:rPr>
        <w:t>(843) 204-05-86 (доб. 21</w:t>
      </w:r>
      <w:r w:rsidR="00B11A7D">
        <w:rPr>
          <w:sz w:val="18"/>
          <w:szCs w:val="22"/>
        </w:rPr>
        <w:t>6</w:t>
      </w:r>
      <w:r w:rsidRPr="00D95EB6">
        <w:rPr>
          <w:sz w:val="18"/>
          <w:szCs w:val="22"/>
        </w:rPr>
        <w:t>)</w:t>
      </w:r>
    </w:p>
    <w:sectPr w:rsidR="007D566C" w:rsidRPr="00653B02" w:rsidSect="001F40B3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B0A04" w14:textId="77777777" w:rsidR="009E4E40" w:rsidRDefault="009E4E40" w:rsidP="008E5654">
      <w:r>
        <w:separator/>
      </w:r>
    </w:p>
  </w:endnote>
  <w:endnote w:type="continuationSeparator" w:id="0">
    <w:p w14:paraId="1DD64504" w14:textId="77777777" w:rsidR="009E4E40" w:rsidRDefault="009E4E40" w:rsidP="008E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16957" w14:textId="77777777" w:rsidR="009E4E40" w:rsidRDefault="009E4E40" w:rsidP="008E5654">
      <w:r>
        <w:separator/>
      </w:r>
    </w:p>
  </w:footnote>
  <w:footnote w:type="continuationSeparator" w:id="0">
    <w:p w14:paraId="74E7D53C" w14:textId="77777777" w:rsidR="009E4E40" w:rsidRDefault="009E4E40" w:rsidP="008E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182F0491"/>
    <w:multiLevelType w:val="hybridMultilevel"/>
    <w:tmpl w:val="B68463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BB30A8"/>
    <w:multiLevelType w:val="hybridMultilevel"/>
    <w:tmpl w:val="F2F8AA34"/>
    <w:lvl w:ilvl="0" w:tplc="364C5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ED1"/>
    <w:rsid w:val="00007C65"/>
    <w:rsid w:val="00015EC7"/>
    <w:rsid w:val="0001698A"/>
    <w:rsid w:val="00037518"/>
    <w:rsid w:val="00040807"/>
    <w:rsid w:val="0007707D"/>
    <w:rsid w:val="000B2DDB"/>
    <w:rsid w:val="000B7BDD"/>
    <w:rsid w:val="000D280F"/>
    <w:rsid w:val="000E1890"/>
    <w:rsid w:val="000F1ED1"/>
    <w:rsid w:val="000F492F"/>
    <w:rsid w:val="00100606"/>
    <w:rsid w:val="0010545E"/>
    <w:rsid w:val="001057F6"/>
    <w:rsid w:val="00126E65"/>
    <w:rsid w:val="001330E0"/>
    <w:rsid w:val="001402AB"/>
    <w:rsid w:val="00142043"/>
    <w:rsid w:val="00160019"/>
    <w:rsid w:val="001637A9"/>
    <w:rsid w:val="00164592"/>
    <w:rsid w:val="0017163B"/>
    <w:rsid w:val="00174240"/>
    <w:rsid w:val="001743DC"/>
    <w:rsid w:val="00193DD9"/>
    <w:rsid w:val="0019582C"/>
    <w:rsid w:val="001B37AA"/>
    <w:rsid w:val="001B525F"/>
    <w:rsid w:val="001C5C3D"/>
    <w:rsid w:val="001D17DE"/>
    <w:rsid w:val="001E0940"/>
    <w:rsid w:val="001F40B3"/>
    <w:rsid w:val="00200FDE"/>
    <w:rsid w:val="002303CB"/>
    <w:rsid w:val="00231472"/>
    <w:rsid w:val="00243238"/>
    <w:rsid w:val="002545AD"/>
    <w:rsid w:val="002555B2"/>
    <w:rsid w:val="0025724F"/>
    <w:rsid w:val="00263BA7"/>
    <w:rsid w:val="00282389"/>
    <w:rsid w:val="00291832"/>
    <w:rsid w:val="002928B9"/>
    <w:rsid w:val="002A7698"/>
    <w:rsid w:val="002C5E72"/>
    <w:rsid w:val="002F3119"/>
    <w:rsid w:val="002F404F"/>
    <w:rsid w:val="002F6B2F"/>
    <w:rsid w:val="00321367"/>
    <w:rsid w:val="0033198F"/>
    <w:rsid w:val="00336333"/>
    <w:rsid w:val="00347739"/>
    <w:rsid w:val="00366F0D"/>
    <w:rsid w:val="003711BD"/>
    <w:rsid w:val="00381E48"/>
    <w:rsid w:val="00386EB4"/>
    <w:rsid w:val="003A7003"/>
    <w:rsid w:val="003C0F4A"/>
    <w:rsid w:val="003C2B86"/>
    <w:rsid w:val="003D1289"/>
    <w:rsid w:val="003E3441"/>
    <w:rsid w:val="003F5865"/>
    <w:rsid w:val="003F674B"/>
    <w:rsid w:val="004016E2"/>
    <w:rsid w:val="004361A1"/>
    <w:rsid w:val="00436558"/>
    <w:rsid w:val="0044165A"/>
    <w:rsid w:val="00483E47"/>
    <w:rsid w:val="004917A0"/>
    <w:rsid w:val="00491AE6"/>
    <w:rsid w:val="00494E5C"/>
    <w:rsid w:val="004A2EE0"/>
    <w:rsid w:val="004D719C"/>
    <w:rsid w:val="00502B0F"/>
    <w:rsid w:val="00505FC7"/>
    <w:rsid w:val="00507DBA"/>
    <w:rsid w:val="005138DF"/>
    <w:rsid w:val="005220F7"/>
    <w:rsid w:val="005305CB"/>
    <w:rsid w:val="00532B92"/>
    <w:rsid w:val="0053441D"/>
    <w:rsid w:val="00534E59"/>
    <w:rsid w:val="0053757C"/>
    <w:rsid w:val="0054421A"/>
    <w:rsid w:val="005454A8"/>
    <w:rsid w:val="00545AED"/>
    <w:rsid w:val="00550B27"/>
    <w:rsid w:val="00561AE8"/>
    <w:rsid w:val="00563894"/>
    <w:rsid w:val="00575993"/>
    <w:rsid w:val="005766AF"/>
    <w:rsid w:val="00580CAD"/>
    <w:rsid w:val="005C163C"/>
    <w:rsid w:val="005C18FD"/>
    <w:rsid w:val="005C1AF9"/>
    <w:rsid w:val="005C6977"/>
    <w:rsid w:val="005F7AA5"/>
    <w:rsid w:val="00612C9E"/>
    <w:rsid w:val="00624E3D"/>
    <w:rsid w:val="006517DF"/>
    <w:rsid w:val="00653B02"/>
    <w:rsid w:val="00661C34"/>
    <w:rsid w:val="006738C1"/>
    <w:rsid w:val="006807DD"/>
    <w:rsid w:val="00684FFD"/>
    <w:rsid w:val="00695548"/>
    <w:rsid w:val="006C687A"/>
    <w:rsid w:val="006F2ED7"/>
    <w:rsid w:val="006F51D5"/>
    <w:rsid w:val="00717067"/>
    <w:rsid w:val="007301F3"/>
    <w:rsid w:val="00733E3D"/>
    <w:rsid w:val="0074532A"/>
    <w:rsid w:val="00750210"/>
    <w:rsid w:val="0076140B"/>
    <w:rsid w:val="00780554"/>
    <w:rsid w:val="007816FD"/>
    <w:rsid w:val="007D17E4"/>
    <w:rsid w:val="007D566C"/>
    <w:rsid w:val="007F2DB8"/>
    <w:rsid w:val="007F317F"/>
    <w:rsid w:val="00802151"/>
    <w:rsid w:val="00802257"/>
    <w:rsid w:val="008030AA"/>
    <w:rsid w:val="00805744"/>
    <w:rsid w:val="00817D27"/>
    <w:rsid w:val="00836292"/>
    <w:rsid w:val="0084289D"/>
    <w:rsid w:val="00847CAA"/>
    <w:rsid w:val="008536D5"/>
    <w:rsid w:val="0085791D"/>
    <w:rsid w:val="0086147B"/>
    <w:rsid w:val="0086335A"/>
    <w:rsid w:val="00870212"/>
    <w:rsid w:val="00873EE5"/>
    <w:rsid w:val="0089029D"/>
    <w:rsid w:val="008B35FE"/>
    <w:rsid w:val="008B4502"/>
    <w:rsid w:val="008C1945"/>
    <w:rsid w:val="008C4D06"/>
    <w:rsid w:val="008D0E87"/>
    <w:rsid w:val="008D78D5"/>
    <w:rsid w:val="008E49A9"/>
    <w:rsid w:val="008E5654"/>
    <w:rsid w:val="008F2E78"/>
    <w:rsid w:val="00911D29"/>
    <w:rsid w:val="00914899"/>
    <w:rsid w:val="00917FBC"/>
    <w:rsid w:val="00945D49"/>
    <w:rsid w:val="00945E00"/>
    <w:rsid w:val="00981DB4"/>
    <w:rsid w:val="00995621"/>
    <w:rsid w:val="00997D1C"/>
    <w:rsid w:val="009A333B"/>
    <w:rsid w:val="009E1D23"/>
    <w:rsid w:val="009E4E40"/>
    <w:rsid w:val="009F0183"/>
    <w:rsid w:val="00A05B80"/>
    <w:rsid w:val="00A11875"/>
    <w:rsid w:val="00A451F1"/>
    <w:rsid w:val="00A50CE3"/>
    <w:rsid w:val="00A60C69"/>
    <w:rsid w:val="00A66A1F"/>
    <w:rsid w:val="00A754D7"/>
    <w:rsid w:val="00A8716D"/>
    <w:rsid w:val="00AA54F7"/>
    <w:rsid w:val="00AB1104"/>
    <w:rsid w:val="00AB1740"/>
    <w:rsid w:val="00AC14C4"/>
    <w:rsid w:val="00AF0112"/>
    <w:rsid w:val="00AF3C24"/>
    <w:rsid w:val="00B11A7D"/>
    <w:rsid w:val="00B37F20"/>
    <w:rsid w:val="00B4124A"/>
    <w:rsid w:val="00B414E4"/>
    <w:rsid w:val="00B61EA9"/>
    <w:rsid w:val="00B660D0"/>
    <w:rsid w:val="00BA6733"/>
    <w:rsid w:val="00BB543B"/>
    <w:rsid w:val="00BF61E1"/>
    <w:rsid w:val="00C03FBB"/>
    <w:rsid w:val="00C634E2"/>
    <w:rsid w:val="00C72088"/>
    <w:rsid w:val="00C76B24"/>
    <w:rsid w:val="00C87716"/>
    <w:rsid w:val="00CC529D"/>
    <w:rsid w:val="00CC7523"/>
    <w:rsid w:val="00CE0E93"/>
    <w:rsid w:val="00CE1FBE"/>
    <w:rsid w:val="00CE5D8F"/>
    <w:rsid w:val="00CF60D2"/>
    <w:rsid w:val="00D016F3"/>
    <w:rsid w:val="00D34ABE"/>
    <w:rsid w:val="00D756D3"/>
    <w:rsid w:val="00D75DBD"/>
    <w:rsid w:val="00D76AA8"/>
    <w:rsid w:val="00D95EB6"/>
    <w:rsid w:val="00DA63EB"/>
    <w:rsid w:val="00DC6806"/>
    <w:rsid w:val="00DC7B5E"/>
    <w:rsid w:val="00DF467A"/>
    <w:rsid w:val="00DF4785"/>
    <w:rsid w:val="00E25B74"/>
    <w:rsid w:val="00E26FBB"/>
    <w:rsid w:val="00E41386"/>
    <w:rsid w:val="00E773C9"/>
    <w:rsid w:val="00E93DB6"/>
    <w:rsid w:val="00EA5C92"/>
    <w:rsid w:val="00EE72C7"/>
    <w:rsid w:val="00EF1BC2"/>
    <w:rsid w:val="00F34F73"/>
    <w:rsid w:val="00F44558"/>
    <w:rsid w:val="00F52D22"/>
    <w:rsid w:val="00F56A85"/>
    <w:rsid w:val="00F66911"/>
    <w:rsid w:val="00F73DF9"/>
    <w:rsid w:val="00F821E2"/>
    <w:rsid w:val="00F86384"/>
    <w:rsid w:val="00FA1275"/>
    <w:rsid w:val="00FA5ACA"/>
    <w:rsid w:val="00FC1DC2"/>
    <w:rsid w:val="00FD5B99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E999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711BD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711BD"/>
    <w:pPr>
      <w:keepNext/>
      <w:tabs>
        <w:tab w:val="num" w:pos="0"/>
      </w:tabs>
      <w:ind w:left="576" w:hanging="576"/>
      <w:jc w:val="right"/>
      <w:outlineLvl w:val="1"/>
    </w:pPr>
    <w:rPr>
      <w:sz w:val="28"/>
    </w:rPr>
  </w:style>
  <w:style w:type="paragraph" w:styleId="5">
    <w:name w:val="heading 5"/>
    <w:basedOn w:val="a"/>
    <w:next w:val="a"/>
    <w:qFormat/>
    <w:rsid w:val="003711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711BD"/>
    <w:rPr>
      <w:rFonts w:ascii="Symbol" w:hAnsi="Symbol"/>
      <w:sz w:val="20"/>
    </w:rPr>
  </w:style>
  <w:style w:type="character" w:customStyle="1" w:styleId="WW8Num2z1">
    <w:name w:val="WW8Num2z1"/>
    <w:rsid w:val="003711BD"/>
    <w:rPr>
      <w:b w:val="0"/>
    </w:rPr>
  </w:style>
  <w:style w:type="character" w:customStyle="1" w:styleId="WW8Num2z2">
    <w:name w:val="WW8Num2z2"/>
    <w:rsid w:val="003711BD"/>
    <w:rPr>
      <w:rFonts w:ascii="Wingdings" w:hAnsi="Wingdings"/>
      <w:sz w:val="20"/>
    </w:rPr>
  </w:style>
  <w:style w:type="character" w:customStyle="1" w:styleId="WW8Num3z0">
    <w:name w:val="WW8Num3z0"/>
    <w:rsid w:val="003711BD"/>
    <w:rPr>
      <w:rFonts w:ascii="Symbol" w:hAnsi="Symbol"/>
      <w:sz w:val="20"/>
    </w:rPr>
  </w:style>
  <w:style w:type="character" w:customStyle="1" w:styleId="WW8Num3z1">
    <w:name w:val="WW8Num3z1"/>
    <w:rsid w:val="003711BD"/>
    <w:rPr>
      <w:rFonts w:ascii="Courier New" w:hAnsi="Courier New"/>
      <w:sz w:val="20"/>
    </w:rPr>
  </w:style>
  <w:style w:type="character" w:customStyle="1" w:styleId="WW8Num3z2">
    <w:name w:val="WW8Num3z2"/>
    <w:rsid w:val="003711BD"/>
    <w:rPr>
      <w:rFonts w:ascii="Wingdings" w:hAnsi="Wingdings"/>
      <w:sz w:val="20"/>
    </w:rPr>
  </w:style>
  <w:style w:type="character" w:customStyle="1" w:styleId="WW8Num4z0">
    <w:name w:val="WW8Num4z0"/>
    <w:rsid w:val="003711BD"/>
    <w:rPr>
      <w:rFonts w:ascii="Symbol" w:hAnsi="Symbol"/>
      <w:sz w:val="20"/>
    </w:rPr>
  </w:style>
  <w:style w:type="character" w:customStyle="1" w:styleId="WW8Num4z1">
    <w:name w:val="WW8Num4z1"/>
    <w:rsid w:val="003711BD"/>
    <w:rPr>
      <w:rFonts w:ascii="Courier New" w:hAnsi="Courier New"/>
      <w:sz w:val="20"/>
    </w:rPr>
  </w:style>
  <w:style w:type="character" w:customStyle="1" w:styleId="WW8Num4z2">
    <w:name w:val="WW8Num4z2"/>
    <w:rsid w:val="003711BD"/>
    <w:rPr>
      <w:rFonts w:ascii="Wingdings" w:hAnsi="Wingdings"/>
      <w:sz w:val="20"/>
    </w:rPr>
  </w:style>
  <w:style w:type="character" w:customStyle="1" w:styleId="6">
    <w:name w:val="Основной шрифт абзаца6"/>
    <w:rsid w:val="003711BD"/>
  </w:style>
  <w:style w:type="character" w:customStyle="1" w:styleId="50">
    <w:name w:val="Основной шрифт абзаца5"/>
    <w:rsid w:val="003711BD"/>
  </w:style>
  <w:style w:type="character" w:customStyle="1" w:styleId="4">
    <w:name w:val="Основной шрифт абзаца4"/>
    <w:rsid w:val="003711BD"/>
  </w:style>
  <w:style w:type="character" w:customStyle="1" w:styleId="3">
    <w:name w:val="Основной шрифт абзаца3"/>
    <w:rsid w:val="003711BD"/>
  </w:style>
  <w:style w:type="character" w:customStyle="1" w:styleId="Absatz-Standardschriftart">
    <w:name w:val="Absatz-Standardschriftart"/>
    <w:rsid w:val="003711BD"/>
  </w:style>
  <w:style w:type="character" w:customStyle="1" w:styleId="WW8Num6z0">
    <w:name w:val="WW8Num6z0"/>
    <w:rsid w:val="003711BD"/>
    <w:rPr>
      <w:rFonts w:ascii="Wingdings" w:hAnsi="Wingdings"/>
    </w:rPr>
  </w:style>
  <w:style w:type="character" w:customStyle="1" w:styleId="WW8Num6z1">
    <w:name w:val="WW8Num6z1"/>
    <w:rsid w:val="003711BD"/>
    <w:rPr>
      <w:rFonts w:ascii="Courier New" w:hAnsi="Courier New" w:cs="Courier New"/>
    </w:rPr>
  </w:style>
  <w:style w:type="character" w:customStyle="1" w:styleId="WW8Num6z3">
    <w:name w:val="WW8Num6z3"/>
    <w:rsid w:val="003711BD"/>
    <w:rPr>
      <w:rFonts w:ascii="Symbol" w:hAnsi="Symbol"/>
    </w:rPr>
  </w:style>
  <w:style w:type="character" w:customStyle="1" w:styleId="WW8Num7z0">
    <w:name w:val="WW8Num7z0"/>
    <w:rsid w:val="003711BD"/>
    <w:rPr>
      <w:rFonts w:eastAsia="MS Mincho"/>
      <w:b/>
    </w:rPr>
  </w:style>
  <w:style w:type="character" w:customStyle="1" w:styleId="WW8Num7z1">
    <w:name w:val="WW8Num7z1"/>
    <w:rsid w:val="003711BD"/>
    <w:rPr>
      <w:rFonts w:eastAsia="MS Mincho"/>
    </w:rPr>
  </w:style>
  <w:style w:type="character" w:customStyle="1" w:styleId="WW8Num10z0">
    <w:name w:val="WW8Num10z0"/>
    <w:rsid w:val="003711BD"/>
    <w:rPr>
      <w:rFonts w:ascii="Symbol" w:hAnsi="Symbol"/>
      <w:sz w:val="20"/>
    </w:rPr>
  </w:style>
  <w:style w:type="character" w:customStyle="1" w:styleId="WW8Num10z1">
    <w:name w:val="WW8Num10z1"/>
    <w:rsid w:val="003711BD"/>
    <w:rPr>
      <w:rFonts w:ascii="Courier New" w:hAnsi="Courier New"/>
      <w:sz w:val="20"/>
    </w:rPr>
  </w:style>
  <w:style w:type="character" w:customStyle="1" w:styleId="WW8Num10z2">
    <w:name w:val="WW8Num10z2"/>
    <w:rsid w:val="003711BD"/>
    <w:rPr>
      <w:rFonts w:ascii="Wingdings" w:hAnsi="Wingdings"/>
      <w:sz w:val="20"/>
    </w:rPr>
  </w:style>
  <w:style w:type="character" w:customStyle="1" w:styleId="20">
    <w:name w:val="Основной шрифт абзаца2"/>
    <w:rsid w:val="003711BD"/>
  </w:style>
  <w:style w:type="character" w:customStyle="1" w:styleId="WW8Num1z0">
    <w:name w:val="WW8Num1z0"/>
    <w:rsid w:val="003711BD"/>
    <w:rPr>
      <w:rFonts w:ascii="Wingdings" w:hAnsi="Wingdings"/>
    </w:rPr>
  </w:style>
  <w:style w:type="character" w:customStyle="1" w:styleId="WW8Num1z1">
    <w:name w:val="WW8Num1z1"/>
    <w:rsid w:val="003711BD"/>
    <w:rPr>
      <w:rFonts w:ascii="Courier New" w:hAnsi="Courier New" w:cs="Courier New"/>
    </w:rPr>
  </w:style>
  <w:style w:type="character" w:customStyle="1" w:styleId="WW8Num1z3">
    <w:name w:val="WW8Num1z3"/>
    <w:rsid w:val="003711BD"/>
    <w:rPr>
      <w:rFonts w:ascii="Symbol" w:hAnsi="Symbol"/>
    </w:rPr>
  </w:style>
  <w:style w:type="character" w:customStyle="1" w:styleId="10">
    <w:name w:val="Основной шрифт абзаца1"/>
    <w:rsid w:val="003711BD"/>
  </w:style>
  <w:style w:type="character" w:styleId="a3">
    <w:name w:val="Hyperlink"/>
    <w:rsid w:val="003711BD"/>
    <w:rPr>
      <w:color w:val="0000FF"/>
      <w:u w:val="single"/>
    </w:rPr>
  </w:style>
  <w:style w:type="character" w:customStyle="1" w:styleId="apple-converted-space">
    <w:name w:val="apple-converted-space"/>
    <w:rsid w:val="003711BD"/>
  </w:style>
  <w:style w:type="character" w:customStyle="1" w:styleId="51">
    <w:name w:val="Заголовок 5 Знак"/>
    <w:rsid w:val="003711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Основной текст Знак"/>
    <w:rsid w:val="003711BD"/>
    <w:rPr>
      <w:sz w:val="24"/>
      <w:szCs w:val="24"/>
    </w:rPr>
  </w:style>
  <w:style w:type="character" w:styleId="a5">
    <w:name w:val="Strong"/>
    <w:qFormat/>
    <w:rsid w:val="003711BD"/>
    <w:rPr>
      <w:b/>
      <w:bCs/>
    </w:rPr>
  </w:style>
  <w:style w:type="character" w:customStyle="1" w:styleId="a6">
    <w:name w:val="Текст выноски Знак"/>
    <w:rsid w:val="003711BD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3711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711BD"/>
    <w:pPr>
      <w:spacing w:after="120"/>
    </w:pPr>
  </w:style>
  <w:style w:type="paragraph" w:styleId="a9">
    <w:name w:val="List"/>
    <w:basedOn w:val="a8"/>
    <w:rsid w:val="003711BD"/>
    <w:rPr>
      <w:rFonts w:ascii="Arial" w:hAnsi="Arial" w:cs="Mangal"/>
    </w:rPr>
  </w:style>
  <w:style w:type="paragraph" w:customStyle="1" w:styleId="60">
    <w:name w:val="Название6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3711BD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3711BD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3711BD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3711BD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rsid w:val="003711BD"/>
    <w:rPr>
      <w:sz w:val="28"/>
      <w:szCs w:val="20"/>
    </w:rPr>
  </w:style>
  <w:style w:type="paragraph" w:customStyle="1" w:styleId="aa">
    <w:name w:val="Содержимое таблицы"/>
    <w:basedOn w:val="a"/>
    <w:rsid w:val="003711BD"/>
    <w:pPr>
      <w:suppressLineNumbers/>
    </w:pPr>
  </w:style>
  <w:style w:type="paragraph" w:customStyle="1" w:styleId="ab">
    <w:name w:val="Заголовок таблицы"/>
    <w:basedOn w:val="aa"/>
    <w:rsid w:val="003711BD"/>
    <w:pPr>
      <w:jc w:val="center"/>
    </w:pPr>
    <w:rPr>
      <w:b/>
      <w:bCs/>
    </w:rPr>
  </w:style>
  <w:style w:type="paragraph" w:styleId="ac">
    <w:name w:val="No Spacing"/>
    <w:qFormat/>
    <w:rsid w:val="003711BD"/>
    <w:pPr>
      <w:suppressAutoHyphens/>
    </w:pPr>
    <w:rPr>
      <w:rFonts w:eastAsia="MS Mincho"/>
      <w:sz w:val="28"/>
      <w:szCs w:val="28"/>
      <w:lang w:eastAsia="ar-SA"/>
    </w:rPr>
  </w:style>
  <w:style w:type="paragraph" w:styleId="ad">
    <w:name w:val="List Paragraph"/>
    <w:basedOn w:val="a"/>
    <w:qFormat/>
    <w:rsid w:val="003711BD"/>
    <w:pPr>
      <w:suppressAutoHyphens w:val="0"/>
      <w:spacing w:before="280" w:after="280"/>
    </w:pPr>
  </w:style>
  <w:style w:type="paragraph" w:styleId="ae">
    <w:name w:val="Balloon Text"/>
    <w:basedOn w:val="a"/>
    <w:rsid w:val="003711BD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F1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E5654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E5654"/>
    <w:rPr>
      <w:sz w:val="24"/>
      <w:szCs w:val="24"/>
      <w:lang w:eastAsia="ar-SA"/>
    </w:rPr>
  </w:style>
  <w:style w:type="character" w:styleId="af4">
    <w:name w:val="annotation reference"/>
    <w:basedOn w:val="a0"/>
    <w:uiPriority w:val="99"/>
    <w:semiHidden/>
    <w:unhideWhenUsed/>
    <w:rsid w:val="00A1187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1187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11875"/>
    <w:rPr>
      <w:lang w:eastAsia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118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11875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1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711BD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711BD"/>
    <w:pPr>
      <w:keepNext/>
      <w:tabs>
        <w:tab w:val="num" w:pos="0"/>
      </w:tabs>
      <w:ind w:left="576" w:hanging="576"/>
      <w:jc w:val="right"/>
      <w:outlineLvl w:val="1"/>
    </w:pPr>
    <w:rPr>
      <w:sz w:val="28"/>
    </w:rPr>
  </w:style>
  <w:style w:type="paragraph" w:styleId="5">
    <w:name w:val="heading 5"/>
    <w:basedOn w:val="a"/>
    <w:next w:val="a"/>
    <w:qFormat/>
    <w:rsid w:val="003711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711BD"/>
    <w:rPr>
      <w:rFonts w:ascii="Symbol" w:hAnsi="Symbol"/>
      <w:sz w:val="20"/>
    </w:rPr>
  </w:style>
  <w:style w:type="character" w:customStyle="1" w:styleId="WW8Num2z1">
    <w:name w:val="WW8Num2z1"/>
    <w:rsid w:val="003711BD"/>
    <w:rPr>
      <w:b w:val="0"/>
    </w:rPr>
  </w:style>
  <w:style w:type="character" w:customStyle="1" w:styleId="WW8Num2z2">
    <w:name w:val="WW8Num2z2"/>
    <w:rsid w:val="003711BD"/>
    <w:rPr>
      <w:rFonts w:ascii="Wingdings" w:hAnsi="Wingdings"/>
      <w:sz w:val="20"/>
    </w:rPr>
  </w:style>
  <w:style w:type="character" w:customStyle="1" w:styleId="WW8Num3z0">
    <w:name w:val="WW8Num3z0"/>
    <w:rsid w:val="003711BD"/>
    <w:rPr>
      <w:rFonts w:ascii="Symbol" w:hAnsi="Symbol"/>
      <w:sz w:val="20"/>
    </w:rPr>
  </w:style>
  <w:style w:type="character" w:customStyle="1" w:styleId="WW8Num3z1">
    <w:name w:val="WW8Num3z1"/>
    <w:rsid w:val="003711BD"/>
    <w:rPr>
      <w:rFonts w:ascii="Courier New" w:hAnsi="Courier New"/>
      <w:sz w:val="20"/>
    </w:rPr>
  </w:style>
  <w:style w:type="character" w:customStyle="1" w:styleId="WW8Num3z2">
    <w:name w:val="WW8Num3z2"/>
    <w:rsid w:val="003711BD"/>
    <w:rPr>
      <w:rFonts w:ascii="Wingdings" w:hAnsi="Wingdings"/>
      <w:sz w:val="20"/>
    </w:rPr>
  </w:style>
  <w:style w:type="character" w:customStyle="1" w:styleId="WW8Num4z0">
    <w:name w:val="WW8Num4z0"/>
    <w:rsid w:val="003711BD"/>
    <w:rPr>
      <w:rFonts w:ascii="Symbol" w:hAnsi="Symbol"/>
      <w:sz w:val="20"/>
    </w:rPr>
  </w:style>
  <w:style w:type="character" w:customStyle="1" w:styleId="WW8Num4z1">
    <w:name w:val="WW8Num4z1"/>
    <w:rsid w:val="003711BD"/>
    <w:rPr>
      <w:rFonts w:ascii="Courier New" w:hAnsi="Courier New"/>
      <w:sz w:val="20"/>
    </w:rPr>
  </w:style>
  <w:style w:type="character" w:customStyle="1" w:styleId="WW8Num4z2">
    <w:name w:val="WW8Num4z2"/>
    <w:rsid w:val="003711BD"/>
    <w:rPr>
      <w:rFonts w:ascii="Wingdings" w:hAnsi="Wingdings"/>
      <w:sz w:val="20"/>
    </w:rPr>
  </w:style>
  <w:style w:type="character" w:customStyle="1" w:styleId="6">
    <w:name w:val="Основной шрифт абзаца6"/>
    <w:rsid w:val="003711BD"/>
  </w:style>
  <w:style w:type="character" w:customStyle="1" w:styleId="50">
    <w:name w:val="Основной шрифт абзаца5"/>
    <w:rsid w:val="003711BD"/>
  </w:style>
  <w:style w:type="character" w:customStyle="1" w:styleId="4">
    <w:name w:val="Основной шрифт абзаца4"/>
    <w:rsid w:val="003711BD"/>
  </w:style>
  <w:style w:type="character" w:customStyle="1" w:styleId="3">
    <w:name w:val="Основной шрифт абзаца3"/>
    <w:rsid w:val="003711BD"/>
  </w:style>
  <w:style w:type="character" w:customStyle="1" w:styleId="Absatz-Standardschriftart">
    <w:name w:val="Absatz-Standardschriftart"/>
    <w:rsid w:val="003711BD"/>
  </w:style>
  <w:style w:type="character" w:customStyle="1" w:styleId="WW8Num6z0">
    <w:name w:val="WW8Num6z0"/>
    <w:rsid w:val="003711BD"/>
    <w:rPr>
      <w:rFonts w:ascii="Wingdings" w:hAnsi="Wingdings"/>
    </w:rPr>
  </w:style>
  <w:style w:type="character" w:customStyle="1" w:styleId="WW8Num6z1">
    <w:name w:val="WW8Num6z1"/>
    <w:rsid w:val="003711BD"/>
    <w:rPr>
      <w:rFonts w:ascii="Courier New" w:hAnsi="Courier New" w:cs="Courier New"/>
    </w:rPr>
  </w:style>
  <w:style w:type="character" w:customStyle="1" w:styleId="WW8Num6z3">
    <w:name w:val="WW8Num6z3"/>
    <w:rsid w:val="003711BD"/>
    <w:rPr>
      <w:rFonts w:ascii="Symbol" w:hAnsi="Symbol"/>
    </w:rPr>
  </w:style>
  <w:style w:type="character" w:customStyle="1" w:styleId="WW8Num7z0">
    <w:name w:val="WW8Num7z0"/>
    <w:rsid w:val="003711BD"/>
    <w:rPr>
      <w:rFonts w:eastAsia="MS Mincho"/>
      <w:b/>
    </w:rPr>
  </w:style>
  <w:style w:type="character" w:customStyle="1" w:styleId="WW8Num7z1">
    <w:name w:val="WW8Num7z1"/>
    <w:rsid w:val="003711BD"/>
    <w:rPr>
      <w:rFonts w:eastAsia="MS Mincho"/>
    </w:rPr>
  </w:style>
  <w:style w:type="character" w:customStyle="1" w:styleId="WW8Num10z0">
    <w:name w:val="WW8Num10z0"/>
    <w:rsid w:val="003711BD"/>
    <w:rPr>
      <w:rFonts w:ascii="Symbol" w:hAnsi="Symbol"/>
      <w:sz w:val="20"/>
    </w:rPr>
  </w:style>
  <w:style w:type="character" w:customStyle="1" w:styleId="WW8Num10z1">
    <w:name w:val="WW8Num10z1"/>
    <w:rsid w:val="003711BD"/>
    <w:rPr>
      <w:rFonts w:ascii="Courier New" w:hAnsi="Courier New"/>
      <w:sz w:val="20"/>
    </w:rPr>
  </w:style>
  <w:style w:type="character" w:customStyle="1" w:styleId="WW8Num10z2">
    <w:name w:val="WW8Num10z2"/>
    <w:rsid w:val="003711BD"/>
    <w:rPr>
      <w:rFonts w:ascii="Wingdings" w:hAnsi="Wingdings"/>
      <w:sz w:val="20"/>
    </w:rPr>
  </w:style>
  <w:style w:type="character" w:customStyle="1" w:styleId="20">
    <w:name w:val="Основной шрифт абзаца2"/>
    <w:rsid w:val="003711BD"/>
  </w:style>
  <w:style w:type="character" w:customStyle="1" w:styleId="WW8Num1z0">
    <w:name w:val="WW8Num1z0"/>
    <w:rsid w:val="003711BD"/>
    <w:rPr>
      <w:rFonts w:ascii="Wingdings" w:hAnsi="Wingdings"/>
    </w:rPr>
  </w:style>
  <w:style w:type="character" w:customStyle="1" w:styleId="WW8Num1z1">
    <w:name w:val="WW8Num1z1"/>
    <w:rsid w:val="003711BD"/>
    <w:rPr>
      <w:rFonts w:ascii="Courier New" w:hAnsi="Courier New" w:cs="Courier New"/>
    </w:rPr>
  </w:style>
  <w:style w:type="character" w:customStyle="1" w:styleId="WW8Num1z3">
    <w:name w:val="WW8Num1z3"/>
    <w:rsid w:val="003711BD"/>
    <w:rPr>
      <w:rFonts w:ascii="Symbol" w:hAnsi="Symbol"/>
    </w:rPr>
  </w:style>
  <w:style w:type="character" w:customStyle="1" w:styleId="10">
    <w:name w:val="Основной шрифт абзаца1"/>
    <w:rsid w:val="003711BD"/>
  </w:style>
  <w:style w:type="character" w:styleId="a3">
    <w:name w:val="Hyperlink"/>
    <w:rsid w:val="003711BD"/>
    <w:rPr>
      <w:color w:val="0000FF"/>
      <w:u w:val="single"/>
    </w:rPr>
  </w:style>
  <w:style w:type="character" w:customStyle="1" w:styleId="apple-converted-space">
    <w:name w:val="apple-converted-space"/>
    <w:rsid w:val="003711BD"/>
  </w:style>
  <w:style w:type="character" w:customStyle="1" w:styleId="51">
    <w:name w:val="Заголовок 5 Знак"/>
    <w:rsid w:val="003711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Основной текст Знак"/>
    <w:rsid w:val="003711BD"/>
    <w:rPr>
      <w:sz w:val="24"/>
      <w:szCs w:val="24"/>
    </w:rPr>
  </w:style>
  <w:style w:type="character" w:styleId="a5">
    <w:name w:val="Strong"/>
    <w:qFormat/>
    <w:rsid w:val="003711BD"/>
    <w:rPr>
      <w:b/>
      <w:bCs/>
    </w:rPr>
  </w:style>
  <w:style w:type="character" w:customStyle="1" w:styleId="a6">
    <w:name w:val="Текст выноски Знак"/>
    <w:rsid w:val="003711BD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rsid w:val="003711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711BD"/>
    <w:pPr>
      <w:spacing w:after="120"/>
    </w:pPr>
  </w:style>
  <w:style w:type="paragraph" w:styleId="a9">
    <w:name w:val="List"/>
    <w:basedOn w:val="a8"/>
    <w:rsid w:val="003711BD"/>
    <w:rPr>
      <w:rFonts w:ascii="Arial" w:hAnsi="Arial" w:cs="Mangal"/>
    </w:rPr>
  </w:style>
  <w:style w:type="paragraph" w:customStyle="1" w:styleId="60">
    <w:name w:val="Название6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3711BD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3711BD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3711BD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3711BD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rsid w:val="003711BD"/>
    <w:rPr>
      <w:sz w:val="28"/>
      <w:szCs w:val="20"/>
    </w:rPr>
  </w:style>
  <w:style w:type="paragraph" w:customStyle="1" w:styleId="aa">
    <w:name w:val="Содержимое таблицы"/>
    <w:basedOn w:val="a"/>
    <w:rsid w:val="003711BD"/>
    <w:pPr>
      <w:suppressLineNumbers/>
    </w:pPr>
  </w:style>
  <w:style w:type="paragraph" w:customStyle="1" w:styleId="ab">
    <w:name w:val="Заголовок таблицы"/>
    <w:basedOn w:val="aa"/>
    <w:rsid w:val="003711BD"/>
    <w:pPr>
      <w:jc w:val="center"/>
    </w:pPr>
    <w:rPr>
      <w:b/>
      <w:bCs/>
    </w:rPr>
  </w:style>
  <w:style w:type="paragraph" w:styleId="ac">
    <w:name w:val="No Spacing"/>
    <w:qFormat/>
    <w:rsid w:val="003711BD"/>
    <w:pPr>
      <w:suppressAutoHyphens/>
    </w:pPr>
    <w:rPr>
      <w:rFonts w:eastAsia="MS Mincho"/>
      <w:sz w:val="28"/>
      <w:szCs w:val="28"/>
      <w:lang w:eastAsia="ar-SA"/>
    </w:rPr>
  </w:style>
  <w:style w:type="paragraph" w:styleId="ad">
    <w:name w:val="List Paragraph"/>
    <w:basedOn w:val="a"/>
    <w:qFormat/>
    <w:rsid w:val="003711BD"/>
    <w:pPr>
      <w:suppressAutoHyphens w:val="0"/>
      <w:spacing w:before="280" w:after="280"/>
    </w:pPr>
  </w:style>
  <w:style w:type="paragraph" w:styleId="ae">
    <w:name w:val="Balloon Text"/>
    <w:basedOn w:val="a"/>
    <w:rsid w:val="003711BD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F1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E5654"/>
    <w:rPr>
      <w:sz w:val="24"/>
      <w:szCs w:val="24"/>
      <w:lang w:eastAsia="ar-SA"/>
    </w:rPr>
  </w:style>
  <w:style w:type="paragraph" w:styleId="af2">
    <w:name w:val="footer"/>
    <w:basedOn w:val="a"/>
    <w:link w:val="af3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E5654"/>
    <w:rPr>
      <w:sz w:val="24"/>
      <w:szCs w:val="24"/>
      <w:lang w:eastAsia="ar-SA"/>
    </w:rPr>
  </w:style>
  <w:style w:type="character" w:styleId="af4">
    <w:name w:val="annotation reference"/>
    <w:basedOn w:val="a0"/>
    <w:uiPriority w:val="99"/>
    <w:semiHidden/>
    <w:unhideWhenUsed/>
    <w:rsid w:val="00A1187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1187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11875"/>
    <w:rPr>
      <w:lang w:eastAsia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118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1187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veta.viktorova.86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url.li/bllb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3B0B0-266B-45F5-A772-E0ED4DAA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2133</CharactersWithSpaces>
  <SharedDoc>false</SharedDoc>
  <HLinks>
    <vt:vector size="6" baseType="variant">
      <vt:variant>
        <vt:i4>5898357</vt:i4>
      </vt:variant>
      <vt:variant>
        <vt:i4>0</vt:i4>
      </vt:variant>
      <vt:variant>
        <vt:i4>0</vt:i4>
      </vt:variant>
      <vt:variant>
        <vt:i4>5</vt:i4>
      </vt:variant>
      <vt:variant>
        <vt:lpwstr>mailto:rcvr2014@mail.ru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rcvr</cp:lastModifiedBy>
  <cp:revision>8</cp:revision>
  <cp:lastPrinted>2018-07-19T10:10:00Z</cp:lastPrinted>
  <dcterms:created xsi:type="dcterms:W3CDTF">2022-10-12T14:11:00Z</dcterms:created>
  <dcterms:modified xsi:type="dcterms:W3CDTF">2022-10-13T07:26:00Z</dcterms:modified>
</cp:coreProperties>
</file>